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78AE6215" w:rsidR="00733A11" w:rsidRPr="00D101CB"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D101CB">
        <w:rPr>
          <w:rFonts w:asciiTheme="minorHAnsi" w:hAnsiTheme="minorHAnsi" w:cstheme="minorHAnsi"/>
          <w:b/>
          <w:bCs/>
        </w:rPr>
        <w:t xml:space="preserve">Nº </w:t>
      </w:r>
      <w:r w:rsidR="00F34076" w:rsidRPr="00D101CB">
        <w:rPr>
          <w:rFonts w:asciiTheme="minorHAnsi" w:hAnsiTheme="minorHAnsi" w:cstheme="minorHAnsi"/>
          <w:b/>
        </w:rPr>
        <w:t>0681</w:t>
      </w:r>
      <w:r w:rsidR="00DB64CE" w:rsidRPr="00D101CB">
        <w:rPr>
          <w:rFonts w:asciiTheme="minorHAnsi" w:hAnsiTheme="minorHAnsi" w:cstheme="minorHAnsi"/>
          <w:b/>
        </w:rPr>
        <w:t>/</w:t>
      </w:r>
      <w:r w:rsidR="00170C9D" w:rsidRPr="00D101CB">
        <w:rPr>
          <w:rFonts w:asciiTheme="minorHAnsi" w:hAnsiTheme="minorHAnsi" w:cstheme="minorHAnsi"/>
          <w:b/>
        </w:rPr>
        <w:t>202</w:t>
      </w:r>
      <w:r w:rsidR="003618FC" w:rsidRPr="00D101CB">
        <w:rPr>
          <w:rFonts w:asciiTheme="minorHAnsi" w:hAnsiTheme="minorHAnsi" w:cstheme="minorHAnsi"/>
          <w:b/>
        </w:rPr>
        <w:t>5</w:t>
      </w:r>
    </w:p>
    <w:p w14:paraId="0F1DE896" w14:textId="77777777" w:rsidR="00972B5B" w:rsidRPr="00D101CB" w:rsidRDefault="00972B5B">
      <w:pPr>
        <w:jc w:val="center"/>
        <w:rPr>
          <w:rFonts w:ascii="Calibri" w:hAnsi="Calibri" w:cs="Calibri"/>
          <w:b/>
          <w:bCs/>
        </w:rPr>
      </w:pPr>
    </w:p>
    <w:p w14:paraId="7DDCAE09" w14:textId="6A9EE23A" w:rsidR="00FE4B45" w:rsidRPr="00D101CB" w:rsidRDefault="00733A11" w:rsidP="00FE4B45">
      <w:pPr>
        <w:tabs>
          <w:tab w:val="left" w:pos="2552"/>
        </w:tabs>
        <w:jc w:val="both"/>
        <w:rPr>
          <w:rFonts w:ascii="Calibri" w:hAnsi="Calibri" w:cs="Calibri"/>
        </w:rPr>
      </w:pPr>
      <w:r w:rsidRPr="00D101CB">
        <w:rPr>
          <w:rFonts w:ascii="Calibri" w:hAnsi="Calibri" w:cs="Calibri"/>
        </w:rPr>
        <w:t xml:space="preserve">A </w:t>
      </w:r>
      <w:r w:rsidR="00936C00" w:rsidRPr="00D101CB">
        <w:rPr>
          <w:rFonts w:ascii="Calibri" w:hAnsi="Calibri" w:cs="Calibri"/>
          <w:b/>
        </w:rPr>
        <w:t>FUNDAÇÃO UNIVERSIDADE DO ESTADO</w:t>
      </w:r>
      <w:r w:rsidR="003C57D8" w:rsidRPr="00D101CB">
        <w:rPr>
          <w:rFonts w:ascii="Calibri" w:hAnsi="Calibri" w:cs="Calibri"/>
          <w:b/>
        </w:rPr>
        <w:t xml:space="preserve"> </w:t>
      </w:r>
      <w:r w:rsidR="00936C00" w:rsidRPr="00D101CB">
        <w:rPr>
          <w:rFonts w:ascii="Calibri" w:hAnsi="Calibri" w:cs="Calibri"/>
          <w:b/>
        </w:rPr>
        <w:t>DE SANTA CATARINA</w:t>
      </w:r>
      <w:r w:rsidR="00936C00" w:rsidRPr="00D101CB">
        <w:rPr>
          <w:rFonts w:ascii="Calibri" w:hAnsi="Calibri" w:cs="Calibri"/>
        </w:rPr>
        <w:t xml:space="preserve">, </w:t>
      </w:r>
      <w:r w:rsidR="00AB23E9" w:rsidRPr="00D101CB">
        <w:rPr>
          <w:rFonts w:ascii="Calibri" w:hAnsi="Calibri" w:cs="Calibri"/>
        </w:rPr>
        <w:t xml:space="preserve">com sede na Av. Madre </w:t>
      </w:r>
      <w:proofErr w:type="spellStart"/>
      <w:r w:rsidR="00AB23E9" w:rsidRPr="00D101CB">
        <w:rPr>
          <w:rFonts w:ascii="Calibri" w:hAnsi="Calibri" w:cs="Calibri"/>
        </w:rPr>
        <w:t>Benvenuta</w:t>
      </w:r>
      <w:proofErr w:type="spellEnd"/>
      <w:r w:rsidR="00AB23E9" w:rsidRPr="00D101CB">
        <w:rPr>
          <w:rFonts w:ascii="Calibri" w:hAnsi="Calibri" w:cs="Calibri"/>
        </w:rPr>
        <w:t>, nº 2007, Itacorubi, Florianópolis/SC, inscrita</w:t>
      </w:r>
      <w:r w:rsidR="00AB23E9" w:rsidRPr="00D101CB">
        <w:t xml:space="preserve"> </w:t>
      </w:r>
      <w:r w:rsidR="00AB23E9" w:rsidRPr="00D101CB">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F34076" w:rsidRPr="00D101CB">
            <w:rPr>
              <w:rFonts w:asciiTheme="minorHAnsi" w:hAnsiTheme="minorHAnsi" w:cstheme="minorHAnsi"/>
            </w:rPr>
            <w:t>da Coordenadoria de Licitações e Compras da Reitoria</w:t>
          </w:r>
        </w:sdtContent>
      </w:sdt>
      <w:r w:rsidR="00AB23E9" w:rsidRPr="00D101CB">
        <w:rPr>
          <w:rFonts w:ascii="Calibri" w:hAnsi="Calibri" w:cs="Calibri"/>
        </w:rPr>
        <w:t xml:space="preserve">, </w:t>
      </w:r>
      <w:r w:rsidRPr="00D101CB">
        <w:rPr>
          <w:rFonts w:ascii="Calibri" w:hAnsi="Calibri" w:cs="Calibri"/>
        </w:rPr>
        <w:t xml:space="preserve">torna público que fará realizar licitação na modalidade </w:t>
      </w:r>
      <w:r w:rsidR="00AB23E9" w:rsidRPr="00D101CB">
        <w:rPr>
          <w:rFonts w:ascii="Calibri" w:hAnsi="Calibri" w:cs="Calibri"/>
        </w:rPr>
        <w:t>P</w:t>
      </w:r>
      <w:r w:rsidRPr="00D101CB">
        <w:rPr>
          <w:rFonts w:ascii="Calibri" w:hAnsi="Calibri" w:cs="Calibri"/>
        </w:rPr>
        <w:t xml:space="preserve">regão </w:t>
      </w:r>
      <w:r w:rsidR="00AB23E9" w:rsidRPr="00D101CB">
        <w:rPr>
          <w:rFonts w:ascii="Calibri" w:hAnsi="Calibri" w:cs="Calibri"/>
        </w:rPr>
        <w:t>E</w:t>
      </w:r>
      <w:r w:rsidRPr="00D101CB">
        <w:rPr>
          <w:rFonts w:ascii="Calibri" w:hAnsi="Calibri" w:cs="Calibri"/>
        </w:rPr>
        <w:t>letrônico</w:t>
      </w:r>
      <w:r w:rsidR="00CB6577" w:rsidRPr="00D101CB">
        <w:rPr>
          <w:rFonts w:ascii="Calibri" w:hAnsi="Calibri" w:cs="Calibri"/>
        </w:rPr>
        <w:t xml:space="preserve"> com o modo de disputa</w:t>
      </w:r>
      <w:r w:rsidR="00CB6577" w:rsidRPr="00D101CB">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F34076" w:rsidRPr="00D101CB">
            <w:rPr>
              <w:rFonts w:asciiTheme="minorHAnsi" w:hAnsiTheme="minorHAnsi" w:cstheme="minorHAnsi"/>
            </w:rPr>
            <w:t>Aberto</w:t>
          </w:r>
        </w:sdtContent>
      </w:sdt>
      <w:r w:rsidR="00CB6577" w:rsidRPr="00D101CB">
        <w:rPr>
          <w:rFonts w:ascii="Calibri" w:hAnsi="Calibri" w:cs="Calibri"/>
        </w:rPr>
        <w:t xml:space="preserve"> e </w:t>
      </w:r>
      <w:r w:rsidR="007D78C9" w:rsidRPr="00D101CB">
        <w:rPr>
          <w:rFonts w:ascii="Calibri" w:hAnsi="Calibri" w:cs="Calibri"/>
        </w:rPr>
        <w:t xml:space="preserve">com critério de julgamento de </w:t>
      </w:r>
      <w:r w:rsidR="007D78C9" w:rsidRPr="00D101CB">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F34076" w:rsidRPr="00D101CB">
            <w:rPr>
              <w:rFonts w:asciiTheme="minorHAnsi" w:hAnsiTheme="minorHAnsi" w:cstheme="minorHAnsi"/>
            </w:rPr>
            <w:t>global</w:t>
          </w:r>
        </w:sdtContent>
      </w:sdt>
      <w:r w:rsidR="007D78C9" w:rsidRPr="00D101CB">
        <w:rPr>
          <w:rFonts w:asciiTheme="minorHAnsi" w:hAnsiTheme="minorHAnsi" w:cstheme="minorHAnsi"/>
        </w:rPr>
        <w:t xml:space="preserve">, </w:t>
      </w:r>
      <w:r w:rsidR="00661F91" w:rsidRPr="00D101CB">
        <w:rPr>
          <w:rFonts w:asciiTheme="minorHAnsi" w:hAnsiTheme="minorHAnsi" w:cstheme="minorHAnsi"/>
        </w:rPr>
        <w:t>para</w:t>
      </w:r>
      <w:r w:rsidR="00661F91" w:rsidRPr="00D101CB">
        <w:rPr>
          <w:rFonts w:ascii="Calibri" w:hAnsi="Calibri" w:cs="Calibri"/>
        </w:rPr>
        <w:t xml:space="preserve"> selecionar proposta objetivando o </w:t>
      </w:r>
      <w:r w:rsidR="00661F91" w:rsidRPr="00D101CB">
        <w:rPr>
          <w:rFonts w:ascii="Calibri" w:hAnsi="Calibri" w:cs="Calibri"/>
          <w:b/>
          <w:bCs/>
        </w:rPr>
        <w:t>REGISTRO DE PREÇOS</w:t>
      </w:r>
      <w:r w:rsidRPr="00D101CB">
        <w:rPr>
          <w:rFonts w:ascii="Calibri" w:hAnsi="Calibri" w:cs="Calibri"/>
        </w:rPr>
        <w:t xml:space="preserve">, </w:t>
      </w:r>
      <w:r w:rsidR="00022519" w:rsidRPr="00D101CB">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D101CB"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3B5A6D0E" w:rsidR="006F0DFF" w:rsidRPr="00D101CB" w:rsidRDefault="006F0DFF" w:rsidP="006F0DFF">
      <w:pPr>
        <w:jc w:val="both"/>
        <w:rPr>
          <w:rFonts w:ascii="Calibri" w:hAnsi="Calibri" w:cs="Calibri"/>
          <w:b/>
          <w:bCs/>
        </w:rPr>
      </w:pPr>
      <w:r w:rsidRPr="00D101CB">
        <w:rPr>
          <w:rFonts w:ascii="Calibri" w:hAnsi="Calibri" w:cs="Calibri"/>
          <w:b/>
          <w:bCs/>
        </w:rPr>
        <w:t>OBJETO:</w:t>
      </w:r>
      <w:r w:rsidRPr="00D101CB">
        <w:rPr>
          <w:rFonts w:ascii="Calibri" w:hAnsi="Calibri" w:cs="Calibri"/>
        </w:rPr>
        <w:t xml:space="preserve"> </w:t>
      </w:r>
      <w:bookmarkStart w:id="0" w:name="_Hlk198138209"/>
      <w:r w:rsidR="00F34076" w:rsidRPr="00D101CB">
        <w:rPr>
          <w:rFonts w:ascii="Calibri" w:hAnsi="Calibri" w:cs="Calibri"/>
          <w:b/>
        </w:rPr>
        <w:t>CONTRATAÇÃO DE EMPRESA ESPECIALIZADA EM ORGANIZAÇÃO DE EVENTOS PARA REALIZAÇÃO DOS EVENTOS DE COLAÇÃO DE GRAU DA UDESC</w:t>
      </w:r>
      <w:bookmarkEnd w:id="0"/>
      <w:r w:rsidRPr="00D101CB">
        <w:rPr>
          <w:rFonts w:ascii="Calibri" w:hAnsi="Calibri" w:cs="Calibri"/>
        </w:rPr>
        <w:t xml:space="preserve">, conforme especificações constantes do </w:t>
      </w:r>
      <w:r w:rsidRPr="00D101CB">
        <w:rPr>
          <w:rFonts w:ascii="Calibri" w:hAnsi="Calibri" w:cs="Calibri"/>
          <w:b/>
          <w:bCs/>
        </w:rPr>
        <w:t>Anexo I e II.</w:t>
      </w:r>
    </w:p>
    <w:p w14:paraId="1F42779F" w14:textId="77777777" w:rsidR="001C2FC0" w:rsidRPr="00D101CB" w:rsidRDefault="001C2FC0">
      <w:pPr>
        <w:jc w:val="both"/>
        <w:rPr>
          <w:rFonts w:ascii="Calibri" w:hAnsi="Calibri" w:cs="Calibri"/>
        </w:rPr>
      </w:pPr>
    </w:p>
    <w:p w14:paraId="4C12F171" w14:textId="28B08095" w:rsidR="00AA13C7" w:rsidRPr="00D101CB" w:rsidRDefault="00AA13C7">
      <w:pPr>
        <w:jc w:val="both"/>
        <w:rPr>
          <w:rFonts w:ascii="Calibri" w:hAnsi="Calibri" w:cs="Calibri"/>
          <w:b/>
          <w:bCs/>
        </w:rPr>
      </w:pPr>
    </w:p>
    <w:p w14:paraId="0DC54C14" w14:textId="5F7B6B2B" w:rsidR="00733A11" w:rsidRPr="00D101CB" w:rsidRDefault="00733A11">
      <w:pPr>
        <w:jc w:val="both"/>
        <w:rPr>
          <w:rFonts w:ascii="Calibri" w:hAnsi="Calibri" w:cs="Calibri"/>
          <w:b/>
          <w:bCs/>
        </w:rPr>
      </w:pPr>
      <w:r w:rsidRPr="00D101CB">
        <w:rPr>
          <w:rFonts w:ascii="Calibri" w:hAnsi="Calibri" w:cs="Calibri"/>
          <w:b/>
          <w:bCs/>
        </w:rPr>
        <w:t>FORMALIZAÇÃO DE CONSULTAS:</w:t>
      </w:r>
      <w:r w:rsidR="00F34076" w:rsidRPr="00D101CB">
        <w:rPr>
          <w:rFonts w:ascii="Calibri" w:hAnsi="Calibri" w:cs="Calibri"/>
          <w:b/>
          <w:bCs/>
        </w:rPr>
        <w:t xml:space="preserve"> </w:t>
      </w:r>
    </w:p>
    <w:p w14:paraId="65044E71" w14:textId="77777777" w:rsidR="00733A11" w:rsidRPr="00D101CB" w:rsidRDefault="00733A11">
      <w:pPr>
        <w:pStyle w:val="Contedodoquadro"/>
        <w:rPr>
          <w:rFonts w:asciiTheme="minorHAnsi" w:hAnsiTheme="minorHAnsi" w:cstheme="minorHAnsi"/>
          <w:b/>
          <w:bCs/>
        </w:rPr>
      </w:pPr>
      <w:r w:rsidRPr="00D101CB">
        <w:rPr>
          <w:rFonts w:ascii="Calibri" w:hAnsi="Calibri" w:cs="Calibri"/>
          <w:b/>
        </w:rPr>
        <w:t>site:</w:t>
      </w:r>
      <w:r w:rsidRPr="00D101CB">
        <w:rPr>
          <w:rFonts w:ascii="Calibri" w:hAnsi="Calibri" w:cs="Calibri"/>
          <w:bCs/>
        </w:rPr>
        <w:t xml:space="preserve"> </w:t>
      </w:r>
      <w:hyperlink r:id="rId8" w:history="1">
        <w:r w:rsidRPr="00D101CB">
          <w:rPr>
            <w:rStyle w:val="Hyperlink"/>
            <w:rFonts w:asciiTheme="minorHAnsi" w:hAnsiTheme="minorHAnsi" w:cstheme="minorHAnsi"/>
          </w:rPr>
          <w:t>http://e-lic.sc.gov.br/</w:t>
        </w:r>
      </w:hyperlink>
    </w:p>
    <w:p w14:paraId="71422136" w14:textId="5705B4A4" w:rsidR="00733A11" w:rsidRPr="00D101CB" w:rsidRDefault="00733A11">
      <w:pPr>
        <w:pStyle w:val="Contedodoquadro"/>
        <w:rPr>
          <w:rFonts w:asciiTheme="minorHAnsi" w:hAnsiTheme="minorHAnsi" w:cstheme="minorHAnsi"/>
          <w:szCs w:val="24"/>
        </w:rPr>
      </w:pPr>
      <w:r w:rsidRPr="00D101CB">
        <w:rPr>
          <w:rFonts w:asciiTheme="minorHAnsi" w:hAnsiTheme="minorHAnsi" w:cstheme="minorHAnsi"/>
          <w:b/>
          <w:bCs/>
        </w:rPr>
        <w:t>e-mail:</w:t>
      </w:r>
      <w:r w:rsidRPr="00D101CB">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F34076" w:rsidRPr="00D101CB">
            <w:rPr>
              <w:rFonts w:asciiTheme="minorHAnsi" w:hAnsiTheme="minorHAnsi" w:cstheme="minorHAnsi"/>
            </w:rPr>
            <w:t>licita@udesc.br</w:t>
          </w:r>
        </w:sdtContent>
      </w:sdt>
    </w:p>
    <w:p w14:paraId="1100FE7E" w14:textId="77777777" w:rsidR="00AB23E9" w:rsidRPr="00D101CB"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D101CB">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474DD4A8"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a) </w:t>
      </w:r>
      <w:r w:rsidRPr="000812A5">
        <w:rPr>
          <w:rFonts w:asciiTheme="minorHAnsi" w:hAnsiTheme="minorHAnsi" w:cstheme="minorHAnsi"/>
        </w:rPr>
        <w:t>Indicando o valor unitário de cada item, expresso em reais, com no máximo 02 (duas) casas decimais, no campo “valor da proposta”;</w:t>
      </w:r>
    </w:p>
    <w:p w14:paraId="0FE40BD9"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b) </w:t>
      </w:r>
      <w:r w:rsidRPr="000812A5">
        <w:rPr>
          <w:rFonts w:asciiTheme="minorHAnsi" w:hAnsiTheme="minorHAnsi" w:cstheme="minorHAnsi"/>
        </w:rPr>
        <w:t>Indicando a Marca/Modelo/Procedência do objeto cotado no campo correspondente a cada item, somente as informações solicitadas pelo sistema para cada item/lote;</w:t>
      </w:r>
    </w:p>
    <w:p w14:paraId="65A64611" w14:textId="56DE2F61" w:rsidR="000812A5" w:rsidRPr="000812A5" w:rsidRDefault="000812A5" w:rsidP="000812A5">
      <w:pPr>
        <w:rPr>
          <w:b/>
          <w:bCs/>
        </w:rPr>
      </w:pPr>
      <w:r w:rsidRPr="00F503DC">
        <w:rPr>
          <w:rFonts w:asciiTheme="minorHAnsi" w:hAnsiTheme="minorHAnsi" w:cstheme="minorHAnsi"/>
          <w:b/>
          <w:bCs/>
          <w:highlight w:val="yellow"/>
        </w:rPr>
        <w:t xml:space="preserve">c) </w:t>
      </w:r>
      <w:r w:rsidRPr="00F503DC">
        <w:rPr>
          <w:rFonts w:asciiTheme="minorHAnsi" w:hAnsiTheme="minorHAnsi" w:cstheme="minorHAnsi"/>
          <w:highlight w:val="yellow"/>
        </w:rPr>
        <w:t>Propostas</w:t>
      </w:r>
      <w:r w:rsidRPr="00F503DC">
        <w:rPr>
          <w:rFonts w:asciiTheme="minorHAnsi" w:hAnsiTheme="minorHAnsi" w:cstheme="minorHAnsi"/>
          <w:b/>
          <w:bCs/>
          <w:highlight w:val="yellow"/>
        </w:rPr>
        <w:t xml:space="preserve"> cadastradas no sistema com valores superestimados tipo por exemplo (R$ 9.999.999.999.999,00) serão desclassificadas pelo Pregoeiro/Agente de Contratação no momento da abertura das propostas para análise, </w:t>
      </w:r>
      <w:r w:rsidRPr="00F503DC">
        <w:rPr>
          <w:rFonts w:asciiTheme="minorHAnsi" w:hAnsiTheme="minorHAnsi" w:cstheme="minorHAnsi"/>
          <w:highlight w:val="yellow"/>
        </w:rPr>
        <w:t>pelo motivo que propostas cadastradas com esses valores impedem o envio do Processo Licitatório ao Tribunal de Contas de Santa Catarina – TCE SC</w:t>
      </w:r>
      <w:r w:rsidRPr="000812A5">
        <w:t>.</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w:t>
      </w:r>
      <w:r w:rsidR="009F4742" w:rsidRPr="009F4742">
        <w:rPr>
          <w:rFonts w:ascii="Calibri" w:hAnsi="Calibri" w:cs="Calibri"/>
        </w:rPr>
        <w:lastRenderedPageBreak/>
        <w:t xml:space="preserve">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5" w:name="_Hlk190173300"/>
      <w:bookmarkStart w:id="6" w:name="_Hlk66878051"/>
      <w:r w:rsidRPr="00344B7E">
        <w:rPr>
          <w:rFonts w:ascii="Calibri" w:hAnsi="Calibri" w:cs="Calibri"/>
          <w:b/>
          <w:bCs/>
        </w:rPr>
        <w:t>7.6.1 –</w:t>
      </w:r>
      <w:r>
        <w:rPr>
          <w:rFonts w:ascii="Calibri" w:hAnsi="Calibri" w:cs="Calibri"/>
        </w:rPr>
        <w:t xml:space="preserve"> </w:t>
      </w:r>
      <w:bookmarkStart w:id="7"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r w:rsidR="001C204D">
        <w:rPr>
          <w:rFonts w:ascii="Calibri" w:hAnsi="Calibri" w:cs="Calibri"/>
        </w:rPr>
        <w:t xml:space="preserve"> </w:t>
      </w:r>
      <w:r w:rsidR="001C204D" w:rsidRPr="00E07518">
        <w:rPr>
          <w:rFonts w:ascii="Calibri" w:hAnsi="Calibri" w:cs="Calibri"/>
          <w:b/>
        </w:rPr>
        <w:t>Este percentual é referente ao lance anterior do próprio licitante.</w:t>
      </w:r>
    </w:p>
    <w:p w14:paraId="7A933E1E" w14:textId="51F7357C" w:rsidR="00FE4B45" w:rsidRPr="00F34076"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xml:space="preserve">, </w:t>
      </w:r>
      <w:r w:rsidRPr="00F34076">
        <w:rPr>
          <w:rFonts w:ascii="Calibri" w:hAnsi="Calibri" w:cs="Calibri"/>
        </w:rPr>
        <w:t>para valores em reais.</w:t>
      </w:r>
    </w:p>
    <w:bookmarkEnd w:id="7"/>
    <w:bookmarkEnd w:id="5"/>
    <w:p w14:paraId="797FDA52" w14:textId="359BA657" w:rsidR="00AC1E88" w:rsidRPr="003C1D1C" w:rsidRDefault="003C1D1C" w:rsidP="00F34076">
      <w:pPr>
        <w:tabs>
          <w:tab w:val="left" w:pos="2552"/>
        </w:tabs>
        <w:ind w:firstLine="142"/>
        <w:jc w:val="both"/>
        <w:rPr>
          <w:rFonts w:asciiTheme="minorHAnsi" w:hAnsiTheme="minorHAnsi" w:cstheme="minorHAnsi"/>
          <w:b/>
          <w:bCs/>
          <w:u w:val="single"/>
        </w:rPr>
      </w:pPr>
      <w:r w:rsidRPr="00F34076">
        <w:rPr>
          <w:rFonts w:ascii="Calibri" w:hAnsi="Calibri" w:cs="Calibri"/>
          <w:b/>
          <w:bCs/>
          <w:u w:val="single"/>
        </w:rPr>
        <w:t>7.6.2 - O modo de disputa deste Pregão é o</w:t>
      </w:r>
      <w:r w:rsidRPr="00F34076">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F34076" w:rsidRPr="00F34076">
            <w:rPr>
              <w:rFonts w:asciiTheme="minorHAnsi" w:hAnsiTheme="minorHAnsi" w:cstheme="minorHAnsi"/>
              <w:b/>
              <w:bCs/>
              <w:u w:val="single"/>
            </w:rPr>
            <w:t>Aberto</w:t>
          </w:r>
        </w:sdtContent>
      </w:sdt>
    </w:p>
    <w:bookmarkEnd w:id="6"/>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3E0E15A6" w14:textId="53916ED2" w:rsidR="006F0DFF" w:rsidRDefault="003C1D1C" w:rsidP="00F34076">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w:t>
      </w:r>
      <w:r w:rsidRPr="00E83BA1">
        <w:rPr>
          <w:rFonts w:ascii="Calibri" w:hAnsi="Calibri" w:cs="Calibri"/>
        </w:rPr>
        <w:lastRenderedPageBreak/>
        <w:t>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61E7C226"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481DCC">
        <w:rPr>
          <w:rFonts w:ascii="Calibri" w:hAnsi="Calibri" w:cs="Calibri"/>
          <w:b/>
          <w:bCs/>
        </w:rPr>
        <w:t>8.</w:t>
      </w:r>
      <w:r w:rsidR="00CA748C">
        <w:rPr>
          <w:rFonts w:ascii="Calibri" w:hAnsi="Calibri" w:cs="Calibri"/>
          <w:b/>
          <w:bCs/>
        </w:rPr>
        <w:t>8</w:t>
      </w:r>
      <w:r w:rsidRPr="00481DCC">
        <w:rPr>
          <w:rFonts w:ascii="Calibri" w:hAnsi="Calibri" w:cs="Calibri"/>
          <w:b/>
          <w:bCs/>
        </w:rPr>
        <w:t xml:space="preserve"> – QUALIFICAÇÃO TÉCNICA</w:t>
      </w:r>
    </w:p>
    <w:p w14:paraId="1B0757AB" w14:textId="6C335464" w:rsidR="00EF424C" w:rsidRDefault="00EF424C" w:rsidP="00EF424C">
      <w:pPr>
        <w:pStyle w:val="Corpodetexto"/>
        <w:widowControl w:val="0"/>
        <w:suppressAutoHyphens w:val="0"/>
        <w:spacing w:before="56"/>
        <w:ind w:firstLine="142"/>
        <w:rPr>
          <w:rFonts w:ascii="Calibri" w:hAnsi="Calibri" w:cs="Calibri"/>
          <w:b/>
          <w:bCs/>
        </w:rPr>
      </w:pPr>
      <w:r w:rsidRPr="00561138">
        <w:rPr>
          <w:rFonts w:ascii="Calibri" w:hAnsi="Calibri" w:cs="Calibri"/>
          <w:b/>
          <w:bCs/>
          <w:highlight w:val="yellow"/>
        </w:rPr>
        <w:t>8.</w:t>
      </w:r>
      <w:r w:rsidR="00CA748C">
        <w:rPr>
          <w:rFonts w:ascii="Calibri" w:hAnsi="Calibri" w:cs="Calibri"/>
          <w:b/>
          <w:bCs/>
          <w:highlight w:val="yellow"/>
        </w:rPr>
        <w:t>8</w:t>
      </w:r>
      <w:r w:rsidRPr="00561138">
        <w:rPr>
          <w:rFonts w:ascii="Calibri" w:hAnsi="Calibri" w:cs="Calibri"/>
          <w:b/>
          <w:bCs/>
          <w:highlight w:val="yellow"/>
        </w:rPr>
        <w:t xml:space="preserve">.1 - </w:t>
      </w:r>
      <w:r w:rsidRPr="00561138">
        <w:rPr>
          <w:rFonts w:asciiTheme="minorHAnsi" w:hAnsiTheme="minorHAnsi" w:cstheme="minorHAnsi"/>
          <w:bCs/>
          <w:highlight w:val="yellow"/>
        </w:rPr>
        <w:t>Independente do cadastro junto ao CCF deverão ser apresentados, sob pena de inabilitação do licitante:</w:t>
      </w:r>
    </w:p>
    <w:p w14:paraId="23E0724A" w14:textId="1E9AAEE3" w:rsidR="001112EA" w:rsidRDefault="00EF424C"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rPr>
      </w:pPr>
      <w:r w:rsidRPr="003E6DD8">
        <w:rPr>
          <w:rFonts w:ascii="Calibri" w:hAnsi="Calibri" w:cs="Calibri"/>
          <w:b/>
          <w:bCs/>
          <w:szCs w:val="24"/>
          <w:highlight w:val="yellow"/>
        </w:rPr>
        <w:t>8.</w:t>
      </w:r>
      <w:r w:rsidR="00CA748C">
        <w:rPr>
          <w:rFonts w:ascii="Calibri" w:hAnsi="Calibri" w:cs="Calibri"/>
          <w:b/>
          <w:bCs/>
          <w:szCs w:val="24"/>
          <w:highlight w:val="yellow"/>
        </w:rPr>
        <w:t>8</w:t>
      </w:r>
      <w:r w:rsidRPr="003E6DD8">
        <w:rPr>
          <w:rFonts w:ascii="Calibri" w:hAnsi="Calibri" w:cs="Calibri"/>
          <w:b/>
          <w:bCs/>
          <w:szCs w:val="24"/>
          <w:highlight w:val="yellow"/>
        </w:rPr>
        <w:t>.2 –</w:t>
      </w:r>
      <w:r w:rsidRPr="00F34076">
        <w:rPr>
          <w:rFonts w:ascii="Calibri" w:hAnsi="Calibri" w:cs="Calibri"/>
          <w:b/>
          <w:bCs/>
          <w:szCs w:val="24"/>
          <w:highlight w:val="yellow"/>
        </w:rPr>
        <w:t xml:space="preserve"> </w:t>
      </w:r>
      <w:r w:rsidR="001112EA" w:rsidRPr="00F34076">
        <w:rPr>
          <w:rFonts w:ascii="Calibri" w:hAnsi="Calibri" w:cs="Calibri"/>
          <w:b/>
          <w:bCs/>
          <w:szCs w:val="24"/>
          <w:highlight w:val="yellow"/>
        </w:rPr>
        <w:t xml:space="preserve">Capacitação Operacional: </w:t>
      </w:r>
    </w:p>
    <w:p w14:paraId="13EDB0D3" w14:textId="77777777" w:rsidR="00F34076" w:rsidRPr="00F34076" w:rsidRDefault="00F34076" w:rsidP="00F34076">
      <w:pPr>
        <w:pStyle w:val="Corpodetexto"/>
        <w:widowControl w:val="0"/>
        <w:suppressAutoHyphens w:val="0"/>
        <w:spacing w:before="56"/>
        <w:ind w:firstLine="142"/>
        <w:rPr>
          <w:rFonts w:ascii="Calibri" w:hAnsi="Calibri" w:cs="Calibri"/>
          <w:szCs w:val="24"/>
          <w:highlight w:val="yellow"/>
        </w:rPr>
      </w:pPr>
      <w:r w:rsidRPr="00F34076">
        <w:rPr>
          <w:rFonts w:ascii="Calibri" w:hAnsi="Calibri" w:cs="Calibri"/>
          <w:szCs w:val="24"/>
          <w:highlight w:val="yellow"/>
        </w:rPr>
        <w:t>Capacidade técnica operacional: Atestado(s) ou certidão(</w:t>
      </w:r>
      <w:proofErr w:type="spellStart"/>
      <w:r w:rsidRPr="00F34076">
        <w:rPr>
          <w:rFonts w:ascii="Calibri" w:hAnsi="Calibri" w:cs="Calibri"/>
          <w:szCs w:val="24"/>
          <w:highlight w:val="yellow"/>
        </w:rPr>
        <w:t>ões</w:t>
      </w:r>
      <w:proofErr w:type="spellEnd"/>
      <w:r w:rsidRPr="00F34076">
        <w:rPr>
          <w:rFonts w:ascii="Calibri" w:hAnsi="Calibri" w:cs="Calibri"/>
          <w:szCs w:val="24"/>
          <w:highlight w:val="yellow"/>
        </w:rPr>
        <w:t xml:space="preserve">) da empresa proponente por </w:t>
      </w:r>
    </w:p>
    <w:p w14:paraId="20A5529D" w14:textId="77777777" w:rsidR="00F34076" w:rsidRPr="00F34076" w:rsidRDefault="00F34076" w:rsidP="00F34076">
      <w:pPr>
        <w:pStyle w:val="Corpodetexto"/>
        <w:widowControl w:val="0"/>
        <w:suppressAutoHyphens w:val="0"/>
        <w:spacing w:before="56"/>
        <w:ind w:firstLine="142"/>
        <w:rPr>
          <w:rFonts w:ascii="Calibri" w:hAnsi="Calibri" w:cs="Calibri"/>
          <w:szCs w:val="24"/>
          <w:highlight w:val="yellow"/>
        </w:rPr>
      </w:pPr>
      <w:r w:rsidRPr="00F34076">
        <w:rPr>
          <w:rFonts w:ascii="Calibri" w:hAnsi="Calibri" w:cs="Calibri"/>
          <w:szCs w:val="24"/>
          <w:highlight w:val="yellow"/>
        </w:rPr>
        <w:t xml:space="preserve">fornecimento de serviços semelhantes ao do objeto desta licitação, fornecido por pessoa jurídica de </w:t>
      </w:r>
    </w:p>
    <w:p w14:paraId="015F2136" w14:textId="77777777" w:rsidR="00F34076" w:rsidRPr="00F34076" w:rsidRDefault="00F34076" w:rsidP="00F34076">
      <w:pPr>
        <w:pStyle w:val="Corpodetexto"/>
        <w:widowControl w:val="0"/>
        <w:suppressAutoHyphens w:val="0"/>
        <w:spacing w:before="56"/>
        <w:ind w:firstLine="142"/>
        <w:rPr>
          <w:rFonts w:ascii="Calibri" w:hAnsi="Calibri" w:cs="Calibri"/>
          <w:szCs w:val="24"/>
          <w:highlight w:val="yellow"/>
        </w:rPr>
      </w:pPr>
      <w:r w:rsidRPr="00F34076">
        <w:rPr>
          <w:rFonts w:ascii="Calibri" w:hAnsi="Calibri" w:cs="Calibri"/>
          <w:szCs w:val="24"/>
          <w:highlight w:val="yellow"/>
        </w:rPr>
        <w:t xml:space="preserve">direito público ou privado, desde que diversa da empresa proponente. </w:t>
      </w:r>
    </w:p>
    <w:p w14:paraId="3989D5BB" w14:textId="77777777" w:rsidR="00F34076" w:rsidRPr="00F34076" w:rsidRDefault="00F34076" w:rsidP="00F34076">
      <w:pPr>
        <w:pStyle w:val="Corpodetexto"/>
        <w:widowControl w:val="0"/>
        <w:suppressAutoHyphens w:val="0"/>
        <w:spacing w:before="56"/>
        <w:ind w:firstLine="142"/>
        <w:rPr>
          <w:rFonts w:ascii="Calibri" w:hAnsi="Calibri" w:cs="Calibri"/>
          <w:szCs w:val="24"/>
          <w:highlight w:val="yellow"/>
        </w:rPr>
      </w:pPr>
      <w:r w:rsidRPr="00F34076">
        <w:rPr>
          <w:rFonts w:ascii="Calibri" w:hAnsi="Calibri" w:cs="Calibri"/>
          <w:szCs w:val="24"/>
          <w:highlight w:val="yellow"/>
        </w:rPr>
        <w:t xml:space="preserve">Nesta contratação, a parcela de maior relevância técnica e valor significativo, nos termos do art. 18, </w:t>
      </w:r>
    </w:p>
    <w:p w14:paraId="77D93ADA" w14:textId="77777777" w:rsidR="00F34076" w:rsidRPr="00F34076" w:rsidRDefault="00F34076" w:rsidP="00F34076">
      <w:pPr>
        <w:pStyle w:val="Corpodetexto"/>
        <w:widowControl w:val="0"/>
        <w:suppressAutoHyphens w:val="0"/>
        <w:spacing w:before="56"/>
        <w:ind w:firstLine="142"/>
        <w:rPr>
          <w:rFonts w:ascii="Calibri" w:hAnsi="Calibri" w:cs="Calibri"/>
          <w:szCs w:val="24"/>
          <w:highlight w:val="yellow"/>
        </w:rPr>
      </w:pPr>
      <w:r w:rsidRPr="00F34076">
        <w:rPr>
          <w:rFonts w:ascii="Calibri" w:hAnsi="Calibri" w:cs="Calibri"/>
          <w:szCs w:val="24"/>
          <w:highlight w:val="yellow"/>
        </w:rPr>
        <w:t xml:space="preserve">IX, da lei 14133/21 é: </w:t>
      </w:r>
    </w:p>
    <w:p w14:paraId="63B3B348" w14:textId="261B154E" w:rsidR="00F34076" w:rsidRPr="00F34076" w:rsidRDefault="00F34076" w:rsidP="00F34076">
      <w:pPr>
        <w:pStyle w:val="Corpodetexto"/>
        <w:widowControl w:val="0"/>
        <w:suppressAutoHyphens w:val="0"/>
        <w:spacing w:before="56"/>
        <w:ind w:firstLine="142"/>
        <w:rPr>
          <w:rFonts w:ascii="Calibri" w:hAnsi="Calibri" w:cs="Calibri"/>
          <w:szCs w:val="24"/>
          <w:highlight w:val="yellow"/>
        </w:rPr>
      </w:pPr>
      <w:r w:rsidRPr="00F34076">
        <w:rPr>
          <w:rFonts w:ascii="Calibri" w:hAnsi="Calibri" w:cs="Calibri"/>
          <w:b/>
          <w:bCs/>
          <w:szCs w:val="24"/>
          <w:highlight w:val="yellow"/>
        </w:rPr>
        <w:t>8.8.2.1</w:t>
      </w:r>
      <w:r w:rsidRPr="00F34076">
        <w:rPr>
          <w:rFonts w:ascii="Calibri" w:hAnsi="Calibri" w:cs="Calibri"/>
          <w:szCs w:val="24"/>
          <w:highlight w:val="yellow"/>
        </w:rPr>
        <w:t xml:space="preserve"> -</w:t>
      </w:r>
      <w:r w:rsidRPr="00F34076">
        <w:rPr>
          <w:rFonts w:ascii="Calibri" w:hAnsi="Calibri" w:cs="Calibri"/>
          <w:szCs w:val="24"/>
          <w:highlight w:val="yellow"/>
        </w:rPr>
        <w:t xml:space="preserve"> Prestação de serviço de organização e execução de evento de formatura, de instituições de </w:t>
      </w:r>
    </w:p>
    <w:p w14:paraId="7FF1B52F" w14:textId="77777777" w:rsidR="00F34076" w:rsidRPr="00F34076" w:rsidRDefault="00F34076" w:rsidP="00F34076">
      <w:pPr>
        <w:pStyle w:val="Corpodetexto"/>
        <w:widowControl w:val="0"/>
        <w:suppressAutoHyphens w:val="0"/>
        <w:spacing w:before="56"/>
        <w:ind w:firstLine="142"/>
        <w:rPr>
          <w:rFonts w:ascii="Calibri" w:hAnsi="Calibri" w:cs="Calibri"/>
          <w:szCs w:val="24"/>
          <w:highlight w:val="yellow"/>
        </w:rPr>
      </w:pPr>
      <w:r w:rsidRPr="00F34076">
        <w:rPr>
          <w:rFonts w:ascii="Calibri" w:hAnsi="Calibri" w:cs="Calibri"/>
          <w:szCs w:val="24"/>
          <w:highlight w:val="yellow"/>
        </w:rPr>
        <w:t>ensino, médio ou superior.</w:t>
      </w:r>
    </w:p>
    <w:p w14:paraId="7EC0548F" w14:textId="47A2FD4C" w:rsidR="00F34076" w:rsidRPr="00F34076" w:rsidRDefault="00F34076" w:rsidP="00F34076">
      <w:pPr>
        <w:pStyle w:val="Corpodetexto"/>
        <w:widowControl w:val="0"/>
        <w:suppressAutoHyphens w:val="0"/>
        <w:spacing w:before="56"/>
        <w:ind w:firstLine="142"/>
        <w:rPr>
          <w:rFonts w:ascii="Calibri" w:hAnsi="Calibri" w:cs="Calibri"/>
          <w:szCs w:val="24"/>
          <w:highlight w:val="yellow"/>
        </w:rPr>
      </w:pPr>
      <w:r w:rsidRPr="00F34076">
        <w:rPr>
          <w:rFonts w:ascii="Calibri" w:hAnsi="Calibri" w:cs="Calibri"/>
          <w:b/>
          <w:bCs/>
          <w:szCs w:val="24"/>
          <w:highlight w:val="yellow"/>
        </w:rPr>
        <w:t>8.8.2.2</w:t>
      </w:r>
      <w:r w:rsidRPr="00F34076">
        <w:rPr>
          <w:rFonts w:ascii="Calibri" w:hAnsi="Calibri" w:cs="Calibri"/>
          <w:szCs w:val="24"/>
          <w:highlight w:val="yellow"/>
        </w:rPr>
        <w:t xml:space="preserve"> </w:t>
      </w:r>
      <w:r w:rsidRPr="00F34076">
        <w:rPr>
          <w:rFonts w:ascii="Calibri" w:hAnsi="Calibri" w:cs="Calibri"/>
          <w:szCs w:val="24"/>
          <w:highlight w:val="yellow"/>
        </w:rPr>
        <w:t xml:space="preserve">- </w:t>
      </w:r>
      <w:r w:rsidRPr="00F34076">
        <w:rPr>
          <w:rFonts w:ascii="Calibri" w:hAnsi="Calibri" w:cs="Calibri"/>
          <w:szCs w:val="24"/>
          <w:highlight w:val="yellow"/>
        </w:rPr>
        <w:t xml:space="preserve">Comprovação de inscrição em qualquer seccional da Associação Brasileira de Empresas de </w:t>
      </w:r>
    </w:p>
    <w:p w14:paraId="1140745C" w14:textId="3378E737" w:rsidR="00F34076" w:rsidRPr="001112EA" w:rsidRDefault="00F34076" w:rsidP="00F34076">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rPr>
      </w:pPr>
      <w:r w:rsidRPr="00F34076">
        <w:rPr>
          <w:rFonts w:ascii="Calibri" w:hAnsi="Calibri" w:cs="Calibri"/>
          <w:szCs w:val="24"/>
          <w:highlight w:val="yellow"/>
        </w:rPr>
        <w:t>Eventos –ABEOC, conforme Decreto Estadual nº 3452, de 31 de agosto de 2005.</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1FE29259"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w:t>
      </w:r>
      <w:r w:rsidR="00733A11" w:rsidRPr="00F34076">
        <w:rPr>
          <w:rFonts w:ascii="Calibri" w:hAnsi="Calibri" w:cs="Calibri"/>
        </w:rPr>
        <w:t xml:space="preserve">classificada, a proposta que, obedecendo às condições, especificações e procedimentos </w:t>
      </w:r>
      <w:r w:rsidRPr="00F34076">
        <w:rPr>
          <w:rFonts w:ascii="Calibri" w:hAnsi="Calibri" w:cs="Calibri"/>
        </w:rPr>
        <w:t>d</w:t>
      </w:r>
      <w:r w:rsidR="00733A11" w:rsidRPr="00F34076">
        <w:rPr>
          <w:rFonts w:ascii="Calibri" w:hAnsi="Calibri" w:cs="Calibri"/>
        </w:rPr>
        <w:t xml:space="preserve">este edital, apresentar o </w:t>
      </w:r>
      <w:r w:rsidR="00D84E0F" w:rsidRPr="00F34076">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F34076" w:rsidRPr="00F34076">
            <w:rPr>
              <w:rFonts w:asciiTheme="minorHAnsi" w:hAnsiTheme="minorHAnsi" w:cstheme="minorHAnsi"/>
              <w:b/>
            </w:rPr>
            <w:t>global</w:t>
          </w:r>
        </w:sdtContent>
      </w:sdt>
      <w:r w:rsidR="00D84E0F" w:rsidRPr="00F34076">
        <w:rPr>
          <w:rFonts w:asciiTheme="minorHAnsi" w:hAnsiTheme="minorHAnsi" w:cstheme="minorHAnsi"/>
          <w:b/>
        </w:rPr>
        <w:t>,</w:t>
      </w:r>
      <w:r w:rsidR="00D84E0F" w:rsidRPr="00F34076">
        <w:rPr>
          <w:rFonts w:ascii="Calibri" w:hAnsi="Calibri" w:cs="Calibri"/>
        </w:rPr>
        <w:t xml:space="preserve"> </w:t>
      </w:r>
      <w:r w:rsidR="00733A11" w:rsidRPr="00F34076">
        <w:rPr>
          <w:rFonts w:ascii="Calibri" w:hAnsi="Calibri" w:cs="Calibri"/>
        </w:rPr>
        <w:t xml:space="preserve">conforme </w:t>
      </w:r>
      <w:r w:rsidR="00733A11" w:rsidRPr="00F34076">
        <w:rPr>
          <w:rFonts w:ascii="Calibri" w:hAnsi="Calibri" w:cs="Calibri"/>
          <w:b/>
          <w:bCs/>
        </w:rPr>
        <w:t>Anexo I</w:t>
      </w:r>
      <w:r w:rsidR="00082D65" w:rsidRPr="00F34076">
        <w:rPr>
          <w:rFonts w:ascii="Calibri" w:hAnsi="Calibri" w:cs="Calibri"/>
          <w:b/>
          <w:bCs/>
        </w:rPr>
        <w:t>I</w:t>
      </w:r>
      <w:r w:rsidR="00733A11" w:rsidRPr="00F34076">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lastRenderedPageBreak/>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lastRenderedPageBreak/>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313539DA" w:rsidR="00F971E0" w:rsidRPr="00F34076"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 xml:space="preserve">pela contratada, </w:t>
      </w:r>
      <w:r w:rsidRPr="00F34076">
        <w:rPr>
          <w:rFonts w:ascii="Calibri" w:hAnsi="Calibri"/>
          <w:bCs/>
        </w:rPr>
        <w:t xml:space="preserve">observado o interregno mínimo de um ano </w:t>
      </w:r>
      <w:r w:rsidR="00EC273A" w:rsidRPr="00F34076">
        <w:rPr>
          <w:rFonts w:ascii="Calibri" w:hAnsi="Calibri"/>
          <w:bCs/>
        </w:rPr>
        <w:t>a contar do início de sua vigência</w:t>
      </w:r>
      <w:r w:rsidRPr="00F34076">
        <w:rPr>
          <w:rFonts w:ascii="Calibri" w:hAnsi="Calibri"/>
          <w:bCs/>
        </w:rPr>
        <w:t>.</w:t>
      </w:r>
    </w:p>
    <w:p w14:paraId="47772345" w14:textId="3BB6F2BD" w:rsidR="00F971E0" w:rsidRPr="00F34076" w:rsidRDefault="00F971E0" w:rsidP="00D02F2F">
      <w:pPr>
        <w:ind w:firstLine="142"/>
        <w:jc w:val="both"/>
        <w:rPr>
          <w:rFonts w:ascii="Calibri" w:hAnsi="Calibri"/>
          <w:bCs/>
        </w:rPr>
      </w:pPr>
      <w:r w:rsidRPr="00F34076">
        <w:rPr>
          <w:rFonts w:ascii="Calibri" w:hAnsi="Calibri"/>
          <w:b/>
        </w:rPr>
        <w:t>11.</w:t>
      </w:r>
      <w:r w:rsidR="00B06A9A" w:rsidRPr="00F34076">
        <w:rPr>
          <w:rFonts w:ascii="Calibri" w:hAnsi="Calibri"/>
          <w:b/>
        </w:rPr>
        <w:t>9</w:t>
      </w:r>
      <w:r w:rsidRPr="00F34076">
        <w:rPr>
          <w:rFonts w:ascii="Calibri" w:hAnsi="Calibri"/>
          <w:b/>
        </w:rPr>
        <w:t>.2.1 -</w:t>
      </w:r>
      <w:r w:rsidRPr="00F34076">
        <w:rPr>
          <w:rFonts w:ascii="Calibri" w:hAnsi="Calibri"/>
          <w:bCs/>
        </w:rPr>
        <w:t xml:space="preserve"> O índice de reajuste será o Índice Nacional de Preços ao Consumidor Amplo - IPCA, ou índice que vier a substituí-lo;</w:t>
      </w:r>
    </w:p>
    <w:p w14:paraId="26562D8C" w14:textId="03A84874" w:rsidR="00F971E0" w:rsidRPr="00F34076" w:rsidRDefault="00F971E0" w:rsidP="00D02F2F">
      <w:pPr>
        <w:ind w:firstLine="142"/>
        <w:jc w:val="both"/>
        <w:rPr>
          <w:rFonts w:ascii="Calibri" w:hAnsi="Calibri"/>
          <w:bCs/>
        </w:rPr>
      </w:pPr>
      <w:r w:rsidRPr="00F34076">
        <w:rPr>
          <w:rFonts w:ascii="Calibri" w:hAnsi="Calibri"/>
          <w:b/>
        </w:rPr>
        <w:t>11.</w:t>
      </w:r>
      <w:r w:rsidR="00B06A9A" w:rsidRPr="00F34076">
        <w:rPr>
          <w:rFonts w:ascii="Calibri" w:hAnsi="Calibri"/>
          <w:b/>
        </w:rPr>
        <w:t>9</w:t>
      </w:r>
      <w:r w:rsidRPr="00F34076">
        <w:rPr>
          <w:rFonts w:ascii="Calibri" w:hAnsi="Calibri"/>
          <w:b/>
        </w:rPr>
        <w:t>.2.2 -</w:t>
      </w:r>
      <w:r w:rsidRPr="00F34076">
        <w:rPr>
          <w:rFonts w:ascii="Calibri" w:hAnsi="Calibri"/>
          <w:bCs/>
        </w:rPr>
        <w:t xml:space="preserve"> Será utilizado o acumulado do índice dos últimos 12 meses </w:t>
      </w:r>
      <w:r w:rsidR="00EC273A" w:rsidRPr="00F34076">
        <w:rPr>
          <w:rFonts w:ascii="Calibri" w:hAnsi="Calibri"/>
          <w:bCs/>
        </w:rPr>
        <w:t>a contar do início da vigência da ARP</w:t>
      </w:r>
      <w:r w:rsidRPr="00F34076">
        <w:rPr>
          <w:rFonts w:ascii="Calibri" w:hAnsi="Calibri"/>
          <w:bCs/>
        </w:rPr>
        <w:t>;</w:t>
      </w:r>
    </w:p>
    <w:p w14:paraId="0016DC0F" w14:textId="5725A407" w:rsidR="00F971E0" w:rsidRDefault="00F971E0" w:rsidP="00F971E0">
      <w:pPr>
        <w:ind w:firstLine="142"/>
        <w:jc w:val="both"/>
        <w:rPr>
          <w:rFonts w:ascii="Calibri" w:hAnsi="Calibri"/>
          <w:b/>
          <w:bCs/>
        </w:rPr>
      </w:pPr>
      <w:r w:rsidRPr="00F34076">
        <w:rPr>
          <w:rFonts w:ascii="Calibri" w:hAnsi="Calibri"/>
          <w:b/>
        </w:rPr>
        <w:t>11.</w:t>
      </w:r>
      <w:r w:rsidR="00B06A9A" w:rsidRPr="00F34076">
        <w:rPr>
          <w:rFonts w:ascii="Calibri" w:hAnsi="Calibri"/>
          <w:b/>
        </w:rPr>
        <w:t>9</w:t>
      </w:r>
      <w:r w:rsidRPr="00F34076">
        <w:rPr>
          <w:rFonts w:ascii="Calibri" w:hAnsi="Calibri"/>
          <w:b/>
        </w:rPr>
        <w:t>.2.3</w:t>
      </w:r>
      <w:r w:rsidRPr="00F971E0">
        <w:rPr>
          <w:rFonts w:ascii="Calibri" w:hAnsi="Calibri"/>
          <w:b/>
        </w:rPr>
        <w:t xml:space="preserve">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lastRenderedPageBreak/>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lastRenderedPageBreak/>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09123E7F"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F34076">
        <w:rPr>
          <w:rFonts w:ascii="Calibri" w:hAnsi="Calibri" w:cs="Calibri"/>
          <w:b/>
        </w:rPr>
        <w:t xml:space="preserve">UDESC </w:t>
      </w:r>
      <w:r w:rsidR="00F34076" w:rsidRPr="00F34076">
        <w:rPr>
          <w:rFonts w:ascii="Calibri" w:hAnsi="Calibri" w:cs="Calibri"/>
          <w:b/>
        </w:rPr>
        <w:t>8443</w:t>
      </w:r>
      <w:r w:rsidR="008D28D0" w:rsidRPr="00F34076">
        <w:rPr>
          <w:rFonts w:ascii="Calibri" w:hAnsi="Calibri" w:cs="Calibri"/>
          <w:b/>
        </w:rPr>
        <w:t>/202</w:t>
      </w:r>
      <w:r w:rsidR="00F34076" w:rsidRPr="00F34076">
        <w:rPr>
          <w:rFonts w:ascii="Calibri" w:hAnsi="Calibri" w:cs="Calibri"/>
          <w:b/>
        </w:rPr>
        <w:t>5</w:t>
      </w:r>
      <w:r w:rsidR="008D28D0" w:rsidRPr="00F34076">
        <w:rPr>
          <w:rFonts w:ascii="Calibri" w:hAnsi="Calibri" w:cs="Calibri"/>
          <w:b/>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23307898" w:rsidR="003206AA" w:rsidRPr="00D84E0F" w:rsidRDefault="003B4AC1"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66104" w:rsidRPr="00766104">
            <w:rPr>
              <w:rFonts w:asciiTheme="minorHAnsi" w:hAnsiTheme="minorHAnsi" w:cstheme="minorHAnsi"/>
              <w:b/>
            </w:rPr>
            <w:t>Florianópolis/SC</w:t>
          </w:r>
        </w:sdtContent>
      </w:sdt>
      <w:r w:rsidR="006F0DFF" w:rsidRPr="00766104">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05-14T00:00:00Z">
            <w:dateFormat w:val="d' de 'MMMM' de 'yyyy"/>
            <w:lid w:val="pt-BR"/>
            <w:storeMappedDataAs w:val="dateTime"/>
            <w:calendar w:val="gregorian"/>
          </w:date>
        </w:sdtPr>
        <w:sdtEndPr/>
        <w:sdtContent>
          <w:r w:rsidR="00766104" w:rsidRPr="00766104">
            <w:rPr>
              <w:rFonts w:asciiTheme="minorHAnsi" w:hAnsiTheme="minorHAnsi" w:cstheme="minorHAnsi"/>
              <w:b/>
            </w:rPr>
            <w:t>14 de maio de 2025</w:t>
          </w:r>
        </w:sdtContent>
      </w:sdt>
      <w:r w:rsidR="00D84E0F" w:rsidRPr="00766104">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5F896980"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766104">
        <w:rPr>
          <w:rFonts w:ascii="Calibri" w:hAnsi="Calibri" w:cs="Calibri"/>
          <w:b/>
        </w:rPr>
        <w:t xml:space="preserve">Nº </w:t>
      </w:r>
      <w:r w:rsidR="00766104" w:rsidRPr="00766104">
        <w:rPr>
          <w:rFonts w:ascii="Calibri" w:hAnsi="Calibri" w:cs="Calibri"/>
          <w:b/>
        </w:rPr>
        <w:t>0681</w:t>
      </w:r>
      <w:r w:rsidR="00F2392A" w:rsidRPr="00766104">
        <w:rPr>
          <w:rFonts w:ascii="Calibri" w:hAnsi="Calibri" w:cs="Calibri"/>
          <w:b/>
        </w:rPr>
        <w:t>/20</w:t>
      </w:r>
      <w:r w:rsidR="00095A81" w:rsidRPr="00766104">
        <w:rPr>
          <w:rFonts w:ascii="Calibri" w:hAnsi="Calibri" w:cs="Calibri"/>
          <w:b/>
        </w:rPr>
        <w:t>2</w:t>
      </w:r>
      <w:r w:rsidR="003618FC" w:rsidRPr="00766104">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67CA3BEF" w:rsidR="00082D65" w:rsidRDefault="00082D65" w:rsidP="00082D65">
      <w:pPr>
        <w:jc w:val="center"/>
        <w:rPr>
          <w:rFonts w:ascii="Calibri" w:hAnsi="Calibri" w:cs="Calibri"/>
          <w:b/>
        </w:rPr>
      </w:pPr>
      <w:r w:rsidRPr="00A36C4C">
        <w:rPr>
          <w:rFonts w:ascii="Calibri" w:hAnsi="Calibri" w:cs="Calibri"/>
          <w:b/>
        </w:rPr>
        <w:t xml:space="preserve">PREGÃO ELETRÔNICO Nº </w:t>
      </w:r>
      <w:r w:rsidR="00766104" w:rsidRPr="00766104">
        <w:rPr>
          <w:rFonts w:ascii="Calibri" w:hAnsi="Calibri" w:cs="Calibri"/>
          <w:b/>
        </w:rPr>
        <w:t>0681</w:t>
      </w:r>
      <w:r w:rsidR="00F2392A" w:rsidRPr="00766104">
        <w:rPr>
          <w:rFonts w:ascii="Calibri" w:hAnsi="Calibri" w:cs="Calibri"/>
          <w:b/>
        </w:rPr>
        <w:t>/20</w:t>
      </w:r>
      <w:r w:rsidR="00095A81" w:rsidRPr="00766104">
        <w:rPr>
          <w:rFonts w:ascii="Calibri" w:hAnsi="Calibri" w:cs="Calibri"/>
          <w:b/>
        </w:rPr>
        <w:t>2</w:t>
      </w:r>
      <w:r w:rsidR="003618FC" w:rsidRPr="00766104">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7571A317"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766104">
        <w:rPr>
          <w:rFonts w:ascii="Calibri" w:hAnsi="Calibri"/>
          <w:sz w:val="24"/>
          <w14:shadow w14:blurRad="0" w14:dist="0" w14:dir="0" w14:sx="0" w14:sy="0" w14:kx="0" w14:ky="0" w14:algn="none">
            <w14:srgbClr w14:val="000000"/>
          </w14:shadow>
        </w:rPr>
        <w:t xml:space="preserve">nº </w:t>
      </w:r>
      <w:r w:rsidR="00766104" w:rsidRPr="00766104">
        <w:rPr>
          <w:rFonts w:ascii="Calibri" w:hAnsi="Calibri"/>
          <w:sz w:val="24"/>
          <w14:shadow w14:blurRad="0" w14:dist="0" w14:dir="0" w14:sx="0" w14:sy="0" w14:kx="0" w14:ky="0" w14:algn="none">
            <w14:srgbClr w14:val="000000"/>
          </w14:shadow>
        </w:rPr>
        <w:t>0681/</w:t>
      </w:r>
      <w:r w:rsidRPr="00766104">
        <w:rPr>
          <w:rFonts w:ascii="Calibri" w:hAnsi="Calibri"/>
          <w:sz w:val="24"/>
          <w14:shadow w14:blurRad="0" w14:dist="0" w14:dir="0" w14:sx="0" w14:sy="0" w14:kx="0" w14:ky="0" w14:algn="none">
            <w14:srgbClr w14:val="000000"/>
          </w14:shadow>
        </w:rPr>
        <w:t>202</w:t>
      </w:r>
      <w:r w:rsidR="003618FC" w:rsidRPr="00766104">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66158DA8" w:rsidR="00746E60" w:rsidRPr="005711D8" w:rsidRDefault="00746E60" w:rsidP="00746E60">
      <w:pPr>
        <w:pStyle w:val="Ttulo"/>
        <w:rPr>
          <w:rFonts w:ascii="Calibri" w:hAnsi="Calibri" w:cs="Calibri"/>
          <w:bCs/>
          <w:sz w:val="24"/>
        </w:rPr>
      </w:pPr>
      <w:r w:rsidRPr="005711D8">
        <w:rPr>
          <w:rFonts w:ascii="Calibri" w:hAnsi="Calibri" w:cs="Calibri"/>
          <w:bCs/>
          <w:sz w:val="24"/>
        </w:rPr>
        <w:t xml:space="preserve">PREGÃO ELETRÔNICO </w:t>
      </w:r>
      <w:r w:rsidRPr="00766104">
        <w:rPr>
          <w:rFonts w:ascii="Calibri" w:hAnsi="Calibri" w:cs="Calibri"/>
          <w:bCs/>
          <w:sz w:val="24"/>
        </w:rPr>
        <w:t xml:space="preserve">nº </w:t>
      </w:r>
      <w:r w:rsidR="00766104" w:rsidRPr="00766104">
        <w:rPr>
          <w:rFonts w:ascii="Calibri" w:hAnsi="Calibri" w:cs="Calibri"/>
          <w:bCs/>
          <w:sz w:val="24"/>
        </w:rPr>
        <w:t>0681/</w:t>
      </w:r>
      <w:r w:rsidRPr="00766104">
        <w:rPr>
          <w:rFonts w:ascii="Calibri" w:hAnsi="Calibri" w:cs="Calibri"/>
          <w:bCs/>
          <w:sz w:val="24"/>
        </w:rPr>
        <w:t>202</w:t>
      </w:r>
      <w:r w:rsidR="003618FC" w:rsidRPr="00766104">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8"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8"/>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3B4AC1"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227D015F"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766104" w:rsidRPr="00766104">
        <w:rPr>
          <w:rFonts w:ascii="Calibri" w:hAnsi="Calibri"/>
          <w:sz w:val="24"/>
          <w14:shadow w14:blurRad="0" w14:dist="0" w14:dir="0" w14:sx="0" w14:sy="0" w14:kx="0" w14:ky="0" w14:algn="none">
            <w14:srgbClr w14:val="000000"/>
          </w14:shadow>
        </w:rPr>
        <w:t>0681</w:t>
      </w:r>
      <w:r w:rsidR="00F2392A" w:rsidRPr="00766104">
        <w:rPr>
          <w:rFonts w:ascii="Calibri" w:hAnsi="Calibri"/>
          <w:sz w:val="24"/>
          <w14:shadow w14:blurRad="0" w14:dist="0" w14:dir="0" w14:sx="0" w14:sy="0" w14:kx="0" w14:ky="0" w14:algn="none">
            <w14:srgbClr w14:val="000000"/>
          </w14:shadow>
        </w:rPr>
        <w:t>/20</w:t>
      </w:r>
      <w:r w:rsidR="00095A81" w:rsidRPr="00766104">
        <w:rPr>
          <w:rFonts w:ascii="Calibri" w:hAnsi="Calibri"/>
          <w:sz w:val="24"/>
          <w14:shadow w14:blurRad="0" w14:dist="0" w14:dir="0" w14:sx="0" w14:sy="0" w14:kx="0" w14:ky="0" w14:algn="none">
            <w14:srgbClr w14:val="000000"/>
          </w14:shadow>
        </w:rPr>
        <w:t>2</w:t>
      </w:r>
      <w:r w:rsidR="003618FC" w:rsidRPr="00766104">
        <w:rPr>
          <w:rFonts w:ascii="Calibri" w:hAnsi="Calibri"/>
          <w:sz w:val="24"/>
          <w14:shadow w14:blurRad="0" w14:dist="0" w14:dir="0" w14:sx="0" w14:sy="0" w14:kx="0" w14:ky="0" w14:algn="none">
            <w14:srgbClr w14:val="000000"/>
          </w14:shadow>
        </w:rPr>
        <w:t>5</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04DB6A0E" w:rsidR="00F81BF6" w:rsidRPr="009B21AF" w:rsidRDefault="00766104" w:rsidP="00F81BF6">
      <w:pPr>
        <w:pStyle w:val="Recuodecorpodetexto2"/>
        <w:spacing w:line="240" w:lineRule="auto"/>
        <w:ind w:left="3827"/>
        <w:jc w:val="both"/>
        <w:rPr>
          <w:rFonts w:ascii="Calibri" w:hAnsi="Calibri"/>
          <w:bCs/>
          <w:sz w:val="22"/>
          <w:szCs w:val="22"/>
        </w:rPr>
      </w:pPr>
      <w:r w:rsidRPr="00766104">
        <w:rPr>
          <w:rFonts w:ascii="Calibri" w:hAnsi="Calibri"/>
          <w:b/>
          <w:sz w:val="22"/>
          <w:szCs w:val="22"/>
        </w:rPr>
        <w:t>CONTRATAÇÃO DE EMPRESA ESPECIALIZADA EM ORGANIZAÇÃO DE EVENTOS PARA REALIZAÇÃO DOS EVENTOS DE COLAÇÃO DE GRAU DA UDESC</w:t>
      </w:r>
      <w:r>
        <w:rPr>
          <w:rFonts w:ascii="Calibri" w:hAnsi="Calibri"/>
          <w:b/>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17F5898A" w:rsidR="00F81BF6" w:rsidRPr="009B21AF" w:rsidRDefault="00A54DA0" w:rsidP="00F81BF6">
      <w:pPr>
        <w:pStyle w:val="Corpodetexto23"/>
        <w:rPr>
          <w:rFonts w:ascii="Calibri" w:hAnsi="Calibri" w:cs="Calibri"/>
          <w:color w:val="auto"/>
          <w:sz w:val="22"/>
          <w:szCs w:val="22"/>
        </w:rPr>
      </w:pPr>
      <w:r w:rsidRPr="00766104">
        <w:rPr>
          <w:rFonts w:ascii="Calibri" w:hAnsi="Calibri" w:cs="Calibri"/>
          <w:color w:val="auto"/>
          <w:sz w:val="22"/>
          <w:szCs w:val="22"/>
        </w:rPr>
        <w:t xml:space="preserve">Constitui objeto do presente a </w:t>
      </w:r>
      <w:r w:rsidR="00766104" w:rsidRPr="00766104">
        <w:rPr>
          <w:rFonts w:ascii="Calibri" w:hAnsi="Calibri" w:cs="Calibri"/>
          <w:b/>
          <w:bCs/>
          <w:color w:val="auto"/>
          <w:sz w:val="22"/>
          <w:szCs w:val="22"/>
        </w:rPr>
        <w:t>CONTRATAÇÃO DE EMPRESA ESPECIALIZADA EM ORGANIZAÇÃO DE EVENTOS PARA REALIZAÇÃO DOS EVENTOS DE COLAÇÃO DE GRAU DA UDESC</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CE1A6C1" w:rsidR="00F971E0" w:rsidRPr="00766104" w:rsidRDefault="00F971E0" w:rsidP="00F971E0">
      <w:pPr>
        <w:jc w:val="both"/>
        <w:rPr>
          <w:rFonts w:ascii="Calibri" w:hAnsi="Calibri"/>
          <w:bCs/>
          <w:sz w:val="22"/>
          <w:szCs w:val="22"/>
        </w:rPr>
      </w:pPr>
      <w:r w:rsidRPr="00766104">
        <w:rPr>
          <w:rFonts w:ascii="Calibri" w:hAnsi="Calibri"/>
          <w:b/>
          <w:sz w:val="22"/>
          <w:szCs w:val="22"/>
        </w:rPr>
        <w:t xml:space="preserve">III - </w:t>
      </w:r>
      <w:r w:rsidRPr="00766104">
        <w:rPr>
          <w:rFonts w:ascii="Calibri" w:hAnsi="Calibri"/>
          <w:bCs/>
          <w:sz w:val="22"/>
          <w:szCs w:val="22"/>
        </w:rPr>
        <w:t xml:space="preserve">O valor do contrato poderá ser reajustado, desde que solicitado formalmente pela contratada, </w:t>
      </w:r>
      <w:r w:rsidR="002239FA" w:rsidRPr="00766104">
        <w:rPr>
          <w:rFonts w:ascii="Calibri" w:hAnsi="Calibri"/>
          <w:bCs/>
          <w:sz w:val="22"/>
          <w:szCs w:val="22"/>
        </w:rPr>
        <w:t xml:space="preserve">observado o interregno mínimo de um ano a contar do início de sua vigência </w:t>
      </w:r>
      <w:r w:rsidRPr="00766104">
        <w:rPr>
          <w:rFonts w:ascii="Calibri" w:hAnsi="Calibri"/>
          <w:bCs/>
          <w:sz w:val="22"/>
          <w:szCs w:val="22"/>
        </w:rPr>
        <w:t>e da seguinte forma:</w:t>
      </w:r>
    </w:p>
    <w:p w14:paraId="5BEB4517" w14:textId="372F8D07" w:rsidR="00F971E0" w:rsidRPr="00766104" w:rsidRDefault="000D368A" w:rsidP="000D368A">
      <w:pPr>
        <w:jc w:val="both"/>
        <w:rPr>
          <w:rFonts w:ascii="Calibri" w:hAnsi="Calibri"/>
          <w:bCs/>
          <w:sz w:val="22"/>
          <w:szCs w:val="22"/>
        </w:rPr>
      </w:pPr>
      <w:r w:rsidRPr="00766104">
        <w:rPr>
          <w:rFonts w:ascii="Calibri" w:hAnsi="Calibri"/>
          <w:b/>
          <w:sz w:val="22"/>
          <w:szCs w:val="22"/>
        </w:rPr>
        <w:t>IV</w:t>
      </w:r>
      <w:r w:rsidR="00F971E0" w:rsidRPr="00766104">
        <w:rPr>
          <w:rFonts w:ascii="Calibri" w:hAnsi="Calibri"/>
          <w:bCs/>
          <w:sz w:val="22"/>
          <w:szCs w:val="22"/>
        </w:rPr>
        <w:t xml:space="preserve"> </w:t>
      </w:r>
      <w:r w:rsidRPr="00766104">
        <w:rPr>
          <w:rFonts w:ascii="Calibri" w:hAnsi="Calibri"/>
          <w:bCs/>
          <w:sz w:val="22"/>
          <w:szCs w:val="22"/>
        </w:rPr>
        <w:t xml:space="preserve">- </w:t>
      </w:r>
      <w:r w:rsidR="00F971E0" w:rsidRPr="00766104">
        <w:rPr>
          <w:rFonts w:ascii="Calibri" w:hAnsi="Calibri"/>
          <w:bCs/>
          <w:sz w:val="22"/>
          <w:szCs w:val="22"/>
        </w:rPr>
        <w:t>O índice de reajuste será o Índice Nacional de Preços ao Consumidor Amplo - IPCA, ou índice que vier a substituí-lo;</w:t>
      </w:r>
    </w:p>
    <w:p w14:paraId="6BC670AC" w14:textId="1B89D081" w:rsidR="00F971E0" w:rsidRPr="00B14C12" w:rsidRDefault="000D368A" w:rsidP="000D368A">
      <w:pPr>
        <w:jc w:val="both"/>
        <w:rPr>
          <w:rFonts w:ascii="Calibri" w:hAnsi="Calibri"/>
          <w:bCs/>
          <w:sz w:val="22"/>
          <w:szCs w:val="22"/>
        </w:rPr>
      </w:pPr>
      <w:r w:rsidRPr="00766104">
        <w:rPr>
          <w:rFonts w:ascii="Calibri" w:hAnsi="Calibri"/>
          <w:b/>
          <w:sz w:val="22"/>
          <w:szCs w:val="22"/>
        </w:rPr>
        <w:t xml:space="preserve">V - </w:t>
      </w:r>
      <w:r w:rsidR="00F971E0" w:rsidRPr="00766104">
        <w:rPr>
          <w:rFonts w:ascii="Calibri" w:hAnsi="Calibri"/>
          <w:bCs/>
          <w:sz w:val="22"/>
          <w:szCs w:val="22"/>
        </w:rPr>
        <w:t xml:space="preserve">Será utilizado o acumulado do índice dos últimos 12 meses </w:t>
      </w:r>
      <w:r w:rsidR="002239FA" w:rsidRPr="00766104">
        <w:rPr>
          <w:rFonts w:ascii="Calibri" w:hAnsi="Calibri"/>
          <w:bCs/>
          <w:sz w:val="22"/>
          <w:szCs w:val="22"/>
        </w:rPr>
        <w:t>a contar do início da vigência da ARP</w:t>
      </w:r>
      <w:r w:rsidR="00F971E0" w:rsidRPr="00766104">
        <w:rPr>
          <w:rFonts w:ascii="Calibri" w:hAnsi="Calibri"/>
          <w:bCs/>
          <w:sz w:val="22"/>
          <w:szCs w:val="22"/>
        </w:rPr>
        <w:t>;</w:t>
      </w:r>
    </w:p>
    <w:p w14:paraId="36DD7736" w14:textId="4DA65AB5" w:rsidR="00F971E0" w:rsidRPr="00B14C12" w:rsidRDefault="000D368A" w:rsidP="000D368A">
      <w:pPr>
        <w:jc w:val="both"/>
        <w:rPr>
          <w:rFonts w:ascii="Calibri" w:hAnsi="Calibri"/>
          <w:bCs/>
          <w:sz w:val="22"/>
          <w:szCs w:val="22"/>
        </w:rPr>
      </w:pPr>
      <w:r>
        <w:rPr>
          <w:rFonts w:ascii="Calibri" w:hAnsi="Calibri"/>
          <w:b/>
          <w:sz w:val="22"/>
          <w:szCs w:val="22"/>
        </w:rPr>
        <w:t>VI -</w:t>
      </w:r>
      <w:r w:rsidR="00F971E0" w:rsidRPr="00B14C12">
        <w:rPr>
          <w:rFonts w:ascii="Calibri" w:hAnsi="Calibri"/>
          <w:bCs/>
          <w:sz w:val="22"/>
          <w:szCs w:val="22"/>
        </w:rPr>
        <w:t xml:space="preserve"> Os reajustes a que o contratado </w:t>
      </w:r>
      <w:proofErr w:type="spellStart"/>
      <w:r w:rsidR="00F971E0" w:rsidRPr="00B14C12">
        <w:rPr>
          <w:rFonts w:ascii="Calibri" w:hAnsi="Calibri"/>
          <w:bCs/>
          <w:sz w:val="22"/>
          <w:szCs w:val="22"/>
        </w:rPr>
        <w:t>fizer</w:t>
      </w:r>
      <w:proofErr w:type="spellEnd"/>
      <w:r w:rsidR="00F971E0"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Pr>
          <w:rFonts w:ascii="Calibri" w:hAnsi="Calibri" w:cs="Calibri"/>
          <w:b/>
          <w:szCs w:val="22"/>
        </w:rPr>
        <w:t>VII</w:t>
      </w:r>
      <w:r w:rsidR="00F971E0" w:rsidRPr="009B21AF">
        <w:rPr>
          <w:rFonts w:ascii="Calibri" w:hAnsi="Calibri" w:cs="Calibri"/>
          <w:b/>
          <w:szCs w:val="22"/>
        </w:rPr>
        <w:t xml:space="preserve"> </w:t>
      </w:r>
      <w:r>
        <w:rPr>
          <w:rFonts w:ascii="Calibri" w:hAnsi="Calibri" w:cs="Calibri"/>
          <w:b/>
          <w:szCs w:val="22"/>
        </w:rPr>
        <w:t>-</w:t>
      </w:r>
      <w:r w:rsidR="00F971E0"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062888B8" w:rsidR="00F81BF6" w:rsidRPr="001112B2" w:rsidRDefault="00766104" w:rsidP="00D439F8">
            <w:pPr>
              <w:snapToGrid w:val="0"/>
              <w:jc w:val="center"/>
              <w:rPr>
                <w:rFonts w:ascii="Calibri" w:hAnsi="Calibri" w:cs="Calibri"/>
                <w:sz w:val="22"/>
                <w:szCs w:val="22"/>
              </w:rPr>
            </w:pPr>
            <w:r>
              <w:rPr>
                <w:rFonts w:ascii="Calibri" w:hAnsi="Calibri" w:cs="Calibri"/>
                <w:sz w:val="22"/>
                <w:szCs w:val="22"/>
              </w:rPr>
              <w:t>11038</w:t>
            </w:r>
          </w:p>
        </w:tc>
        <w:tc>
          <w:tcPr>
            <w:tcW w:w="4395" w:type="dxa"/>
            <w:tcBorders>
              <w:left w:val="single" w:sz="8" w:space="0" w:color="000000"/>
              <w:bottom w:val="single" w:sz="8" w:space="0" w:color="000000"/>
            </w:tcBorders>
          </w:tcPr>
          <w:p w14:paraId="24C8314E" w14:textId="112867BC" w:rsidR="00F81BF6" w:rsidRPr="001112B2" w:rsidRDefault="00766104" w:rsidP="00D439F8">
            <w:pPr>
              <w:snapToGrid w:val="0"/>
              <w:jc w:val="center"/>
              <w:rPr>
                <w:rFonts w:ascii="Calibri" w:hAnsi="Calibri" w:cs="Calibri"/>
                <w:sz w:val="22"/>
                <w:szCs w:val="22"/>
              </w:rPr>
            </w:pPr>
            <w:r>
              <w:rPr>
                <w:rFonts w:ascii="Calibri" w:hAnsi="Calibri" w:cs="Calibri"/>
                <w:sz w:val="22"/>
                <w:szCs w:val="22"/>
              </w:rPr>
              <w:t>01.500.100.000</w:t>
            </w:r>
          </w:p>
        </w:tc>
        <w:tc>
          <w:tcPr>
            <w:tcW w:w="3117" w:type="dxa"/>
            <w:tcBorders>
              <w:left w:val="single" w:sz="8" w:space="0" w:color="000000"/>
              <w:bottom w:val="single" w:sz="8" w:space="0" w:color="000000"/>
              <w:right w:val="single" w:sz="8" w:space="0" w:color="000000"/>
            </w:tcBorders>
          </w:tcPr>
          <w:p w14:paraId="2F184CD6" w14:textId="61E6478B" w:rsidR="00F81BF6" w:rsidRPr="001112B2" w:rsidRDefault="00766104" w:rsidP="00D439F8">
            <w:pPr>
              <w:snapToGrid w:val="0"/>
              <w:jc w:val="center"/>
              <w:rPr>
                <w:rFonts w:ascii="Calibri" w:hAnsi="Calibri" w:cs="Calibri"/>
                <w:sz w:val="22"/>
                <w:szCs w:val="22"/>
              </w:rPr>
            </w:pPr>
            <w:r>
              <w:rPr>
                <w:rFonts w:ascii="Calibri" w:hAnsi="Calibri" w:cs="Calibri"/>
                <w:sz w:val="22"/>
                <w:szCs w:val="22"/>
              </w:rPr>
              <w:t>339039</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50BE7A44"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 xml:space="preserve">início </w:t>
      </w:r>
      <w:sdt>
        <w:sdtPr>
          <w:rPr>
            <w:rFonts w:asciiTheme="minorHAnsi" w:hAnsiTheme="minorHAnsi" w:cstheme="minorHAnsi"/>
            <w:highlight w:val="yellow"/>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766104">
            <w:rPr>
              <w:rFonts w:asciiTheme="minorHAnsi" w:hAnsiTheme="minorHAnsi" w:cstheme="minorHAnsi"/>
              <w:highlight w:val="yellow"/>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9" w:name="_Hlk92890956"/>
      <w:bookmarkStart w:id="10"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9"/>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0"/>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3B4AC1"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766104">
            <w:rPr>
              <w:rFonts w:asciiTheme="minorHAnsi" w:hAnsiTheme="minorHAnsi" w:cstheme="minorHAnsi"/>
              <w:b/>
            </w:rPr>
            <w:t>Florianópolis/SC</w:t>
          </w:r>
        </w:sdtContent>
      </w:sdt>
      <w:r w:rsidR="00DC6BAC" w:rsidRPr="00766104">
        <w:rPr>
          <w:rFonts w:ascii="Calibri" w:hAnsi="Calibri" w:cs="Calibri"/>
          <w:bCs/>
          <w:sz w:val="22"/>
          <w:szCs w:val="22"/>
        </w:rPr>
        <w:t>, conforme datas das assinaturas digitais</w:t>
      </w:r>
      <w:r w:rsidR="00F81BF6" w:rsidRPr="00766104">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11"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1"/>
    <w:p w14:paraId="4A169FA6" w14:textId="77777777" w:rsidR="00F803EB" w:rsidRPr="00E90298" w:rsidRDefault="00F803EB" w:rsidP="00F803EB">
      <w:pPr>
        <w:jc w:val="center"/>
        <w:rPr>
          <w:rFonts w:ascii="Calibri" w:hAnsi="Calibri" w:cs="Arial"/>
          <w:bCs/>
          <w:sz w:val="10"/>
          <w:szCs w:val="10"/>
        </w:rPr>
      </w:pPr>
    </w:p>
    <w:p w14:paraId="60F7720D" w14:textId="0F0C9469"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766104" w:rsidRPr="00766104">
        <w:rPr>
          <w:rFonts w:ascii="Calibri" w:hAnsi="Calibri" w:cs="Arial"/>
          <w:bCs w:val="0"/>
          <w:szCs w:val="22"/>
        </w:rPr>
        <w:t>0681</w:t>
      </w:r>
      <w:r w:rsidR="00F2392A" w:rsidRPr="00766104">
        <w:rPr>
          <w:rFonts w:ascii="Calibri" w:hAnsi="Calibri" w:cs="Arial"/>
          <w:bCs w:val="0"/>
          <w:szCs w:val="22"/>
        </w:rPr>
        <w:t>/20</w:t>
      </w:r>
      <w:r w:rsidR="00095A81" w:rsidRPr="00766104">
        <w:rPr>
          <w:rFonts w:ascii="Calibri" w:hAnsi="Calibri" w:cs="Arial"/>
          <w:bCs w:val="0"/>
          <w:szCs w:val="22"/>
        </w:rPr>
        <w:t>2</w:t>
      </w:r>
      <w:r w:rsidR="003618FC" w:rsidRPr="00766104">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4529BAF8"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766104" w:rsidRPr="00766104">
        <w:rPr>
          <w:rFonts w:ascii="Calibri" w:hAnsi="Calibri"/>
          <w:b w:val="0"/>
          <w:szCs w:val="22"/>
          <w:lang w:val="pt-PT"/>
        </w:rPr>
        <w:t>0681</w:t>
      </w:r>
      <w:r w:rsidR="00F2392A" w:rsidRPr="00766104">
        <w:rPr>
          <w:rFonts w:ascii="Calibri" w:hAnsi="Calibri"/>
          <w:b w:val="0"/>
          <w:szCs w:val="22"/>
          <w:lang w:val="pt-PT"/>
        </w:rPr>
        <w:t>/20</w:t>
      </w:r>
      <w:r w:rsidR="00095A81" w:rsidRPr="00766104">
        <w:rPr>
          <w:rFonts w:ascii="Calibri" w:hAnsi="Calibri"/>
          <w:b w:val="0"/>
          <w:szCs w:val="22"/>
          <w:lang w:val="pt-PT"/>
        </w:rPr>
        <w:t>2</w:t>
      </w:r>
      <w:r w:rsidR="003618FC" w:rsidRPr="00766104">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37DB6CB2" w:rsidR="00AE7910" w:rsidRDefault="00AE7910" w:rsidP="00352F71">
    <w:pPr>
      <w:pStyle w:val="Rodap"/>
      <w:tabs>
        <w:tab w:val="clear" w:pos="4419"/>
        <w:tab w:val="center" w:pos="0"/>
      </w:tabs>
      <w:rPr>
        <w:color w:val="0000FF"/>
        <w:sz w:val="14"/>
      </w:rPr>
    </w:pPr>
    <w:r>
      <w:rPr>
        <w:sz w:val="14"/>
      </w:rPr>
      <w:t xml:space="preserve">PE </w:t>
    </w:r>
    <w:r w:rsidR="00F34076" w:rsidRPr="00F34076">
      <w:rPr>
        <w:sz w:val="14"/>
      </w:rPr>
      <w:t>0681</w:t>
    </w:r>
    <w:r w:rsidRPr="00F34076">
      <w:rPr>
        <w:sz w:val="14"/>
      </w:rPr>
      <w:t>/2025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AE7910" w:rsidRDefault="00AE791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AE7910" w:rsidRPr="006A59DF" w:rsidRDefault="00AE791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86821653">
    <w:abstractNumId w:val="0"/>
  </w:num>
  <w:num w:numId="2" w16cid:durableId="1353454526">
    <w:abstractNumId w:val="1"/>
  </w:num>
  <w:num w:numId="3" w16cid:durableId="1728724113">
    <w:abstractNumId w:val="2"/>
  </w:num>
  <w:num w:numId="4" w16cid:durableId="946426316">
    <w:abstractNumId w:val="6"/>
  </w:num>
  <w:num w:numId="5" w16cid:durableId="1198935749">
    <w:abstractNumId w:val="13"/>
  </w:num>
  <w:num w:numId="6" w16cid:durableId="290674435">
    <w:abstractNumId w:val="8"/>
  </w:num>
  <w:num w:numId="7" w16cid:durableId="286936064">
    <w:abstractNumId w:val="5"/>
  </w:num>
  <w:num w:numId="8" w16cid:durableId="1191652247">
    <w:abstractNumId w:val="7"/>
  </w:num>
  <w:num w:numId="9" w16cid:durableId="1846939667">
    <w:abstractNumId w:val="10"/>
  </w:num>
  <w:num w:numId="10" w16cid:durableId="505169035">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18725577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263925474">
    <w:abstractNumId w:val="4"/>
  </w:num>
  <w:num w:numId="13" w16cid:durableId="150034740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16cid:durableId="1897355567">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16cid:durableId="53477599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16cid:durableId="726105701">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16cid:durableId="83900300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16cid:durableId="1718049786">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16cid:durableId="174957581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16cid:durableId="5508256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16cid:durableId="1377050964">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16cid:durableId="122074453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16cid:durableId="161987118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16cid:durableId="6495701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16cid:durableId="148034468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16cid:durableId="772239521">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16cid:durableId="205333785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16cid:durableId="1534884386">
    <w:abstractNumId w:val="3"/>
  </w:num>
  <w:num w:numId="29" w16cid:durableId="135824141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06590337">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482233625">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607233429">
    <w:abstractNumId w:val="11"/>
  </w:num>
  <w:num w:numId="33" w16cid:durableId="1540820171">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800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12A5"/>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39FA"/>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104"/>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09A3"/>
    <w:rsid w:val="007F1EBE"/>
    <w:rsid w:val="007F2AF5"/>
    <w:rsid w:val="007F4A02"/>
    <w:rsid w:val="007F5F44"/>
    <w:rsid w:val="007F6A57"/>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C76"/>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65E8"/>
    <w:rsid w:val="00907ACE"/>
    <w:rsid w:val="00912CA0"/>
    <w:rsid w:val="009134AC"/>
    <w:rsid w:val="009139B5"/>
    <w:rsid w:val="00913C73"/>
    <w:rsid w:val="00915A6D"/>
    <w:rsid w:val="009175EF"/>
    <w:rsid w:val="00921212"/>
    <w:rsid w:val="00922018"/>
    <w:rsid w:val="00923175"/>
    <w:rsid w:val="0092563B"/>
    <w:rsid w:val="00930EA8"/>
    <w:rsid w:val="00930EBC"/>
    <w:rsid w:val="00931169"/>
    <w:rsid w:val="00934C1D"/>
    <w:rsid w:val="00936C00"/>
    <w:rsid w:val="00937A23"/>
    <w:rsid w:val="00937F04"/>
    <w:rsid w:val="0094145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1E4D"/>
    <w:rsid w:val="00A32B0B"/>
    <w:rsid w:val="00A3653A"/>
    <w:rsid w:val="00A36C4C"/>
    <w:rsid w:val="00A414C7"/>
    <w:rsid w:val="00A42BD5"/>
    <w:rsid w:val="00A46A13"/>
    <w:rsid w:val="00A51CCB"/>
    <w:rsid w:val="00A53A55"/>
    <w:rsid w:val="00A54375"/>
    <w:rsid w:val="00A54DA0"/>
    <w:rsid w:val="00A569F4"/>
    <w:rsid w:val="00A619A0"/>
    <w:rsid w:val="00A61BAF"/>
    <w:rsid w:val="00A71183"/>
    <w:rsid w:val="00A728B8"/>
    <w:rsid w:val="00A72BBE"/>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01CB"/>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076"/>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611AB"/>
    <w:rsid w:val="003F7607"/>
    <w:rsid w:val="004B2F91"/>
    <w:rsid w:val="00505832"/>
    <w:rsid w:val="0054441A"/>
    <w:rsid w:val="005F14F9"/>
    <w:rsid w:val="006738B0"/>
    <w:rsid w:val="00695DD5"/>
    <w:rsid w:val="006D7639"/>
    <w:rsid w:val="00712F71"/>
    <w:rsid w:val="00805C2E"/>
    <w:rsid w:val="008F6EA5"/>
    <w:rsid w:val="00930EA8"/>
    <w:rsid w:val="009A05A2"/>
    <w:rsid w:val="00A1342A"/>
    <w:rsid w:val="00A3182D"/>
    <w:rsid w:val="00A72BBE"/>
    <w:rsid w:val="00AA7AFB"/>
    <w:rsid w:val="00B4559A"/>
    <w:rsid w:val="00BA2BC2"/>
    <w:rsid w:val="00DC2A55"/>
    <w:rsid w:val="00E17B52"/>
    <w:rsid w:val="00F11930"/>
    <w:rsid w:val="00F2680D"/>
    <w:rsid w:val="00F3313F"/>
    <w:rsid w:val="00F50A63"/>
    <w:rsid w:val="00F549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1858</TotalTime>
  <Pages>23</Pages>
  <Words>10883</Words>
  <Characters>58772</Characters>
  <Application>Microsoft Office Word</Application>
  <DocSecurity>0</DocSecurity>
  <Lines>489</Lines>
  <Paragraphs>139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69516</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101</cp:revision>
  <cp:lastPrinted>2025-05-14T21:06:00Z</cp:lastPrinted>
  <dcterms:created xsi:type="dcterms:W3CDTF">2020-05-14T18:48:00Z</dcterms:created>
  <dcterms:modified xsi:type="dcterms:W3CDTF">2025-05-14T21:06:00Z</dcterms:modified>
</cp:coreProperties>
</file>